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043" w:rsidRDefault="00855043">
      <w:pPr>
        <w:spacing w:before="3" w:line="160" w:lineRule="exact"/>
        <w:rPr>
          <w:sz w:val="17"/>
          <w:szCs w:val="17"/>
        </w:rPr>
      </w:pPr>
      <w:bookmarkStart w:id="0" w:name="_GoBack"/>
      <w:bookmarkEnd w:id="0"/>
    </w:p>
    <w:p w:rsidR="00855043" w:rsidRDefault="00B14868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20" w:line="280" w:lineRule="exact"/>
        <w:rPr>
          <w:sz w:val="28"/>
          <w:szCs w:val="28"/>
        </w:rPr>
      </w:pPr>
    </w:p>
    <w:p w:rsidR="00855043" w:rsidRDefault="00B14868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855043" w:rsidRDefault="00855043">
      <w:pPr>
        <w:spacing w:before="10" w:line="220" w:lineRule="exact"/>
        <w:rPr>
          <w:sz w:val="22"/>
          <w:szCs w:val="22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2" w:line="140" w:lineRule="exact"/>
        <w:rPr>
          <w:sz w:val="15"/>
          <w:szCs w:val="15"/>
        </w:rPr>
      </w:pPr>
    </w:p>
    <w:p w:rsidR="00855043" w:rsidRDefault="00855043">
      <w:pPr>
        <w:spacing w:line="200" w:lineRule="exact"/>
      </w:pPr>
    </w:p>
    <w:p w:rsidR="00855043" w:rsidRDefault="00B14868">
      <w:pPr>
        <w:spacing w:before="18"/>
        <w:ind w:left="1992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Н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2"/>
          <w:sz w:val="32"/>
          <w:szCs w:val="32"/>
        </w:rPr>
        <w:t>В</w:t>
      </w:r>
      <w:r>
        <w:rPr>
          <w:rFonts w:ascii="Arial" w:eastAsia="Arial" w:hAnsi="Arial" w:cs="Arial"/>
          <w:b/>
          <w:sz w:val="32"/>
          <w:szCs w:val="32"/>
        </w:rPr>
        <w:t>И</w:t>
      </w:r>
      <w:r>
        <w:rPr>
          <w:rFonts w:ascii="Arial" w:eastAsia="Arial" w:hAnsi="Arial" w:cs="Arial"/>
          <w:b/>
          <w:spacing w:val="3"/>
          <w:sz w:val="32"/>
          <w:szCs w:val="32"/>
        </w:rPr>
        <w:t>С</w:t>
      </w:r>
      <w:r>
        <w:rPr>
          <w:rFonts w:ascii="Arial" w:eastAsia="Arial" w:hAnsi="Arial" w:cs="Arial"/>
          <w:b/>
          <w:spacing w:val="2"/>
          <w:sz w:val="32"/>
          <w:szCs w:val="32"/>
        </w:rPr>
        <w:t>Н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z w:val="32"/>
          <w:szCs w:val="32"/>
        </w:rPr>
        <w:t>Г</w:t>
      </w:r>
      <w:r>
        <w:rPr>
          <w:rFonts w:ascii="Arial" w:eastAsia="Arial" w:hAnsi="Arial" w:cs="Arial"/>
          <w:b/>
          <w:spacing w:val="-2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pacing w:val="3"/>
          <w:sz w:val="32"/>
          <w:szCs w:val="32"/>
        </w:rPr>
        <w:t>Р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pacing w:val="1"/>
          <w:sz w:val="32"/>
          <w:szCs w:val="32"/>
        </w:rPr>
        <w:t>Ф</w:t>
      </w:r>
      <w:r>
        <w:rPr>
          <w:rFonts w:ascii="Arial" w:eastAsia="Arial" w:hAnsi="Arial" w:cs="Arial"/>
          <w:b/>
          <w:sz w:val="32"/>
          <w:szCs w:val="32"/>
        </w:rPr>
        <w:t>ЕС</w:t>
      </w:r>
      <w:r>
        <w:rPr>
          <w:rFonts w:ascii="Arial" w:eastAsia="Arial" w:hAnsi="Arial" w:cs="Arial"/>
          <w:b/>
          <w:spacing w:val="1"/>
          <w:sz w:val="32"/>
          <w:szCs w:val="32"/>
        </w:rPr>
        <w:t>ИО</w:t>
      </w:r>
      <w:r>
        <w:rPr>
          <w:rFonts w:ascii="Arial" w:eastAsia="Arial" w:hAnsi="Arial" w:cs="Arial"/>
          <w:b/>
          <w:spacing w:val="4"/>
          <w:sz w:val="32"/>
          <w:szCs w:val="32"/>
        </w:rPr>
        <w:t>Н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1"/>
          <w:sz w:val="32"/>
          <w:szCs w:val="32"/>
        </w:rPr>
        <w:t>Л</w:t>
      </w:r>
      <w:r>
        <w:rPr>
          <w:rFonts w:ascii="Arial" w:eastAsia="Arial" w:hAnsi="Arial" w:cs="Arial"/>
          <w:b/>
          <w:spacing w:val="7"/>
          <w:sz w:val="32"/>
          <w:szCs w:val="32"/>
        </w:rPr>
        <w:t>Ц</w:t>
      </w:r>
      <w:r>
        <w:rPr>
          <w:rFonts w:ascii="Arial" w:eastAsia="Arial" w:hAnsi="Arial" w:cs="Arial"/>
          <w:b/>
          <w:sz w:val="32"/>
          <w:szCs w:val="32"/>
        </w:rPr>
        <w:t>А</w:t>
      </w:r>
    </w:p>
    <w:p w:rsidR="00855043" w:rsidRDefault="00855043">
      <w:pPr>
        <w:spacing w:before="7" w:line="120" w:lineRule="exact"/>
        <w:rPr>
          <w:sz w:val="13"/>
          <w:szCs w:val="13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855043" w:rsidRDefault="00855043">
      <w:pPr>
        <w:spacing w:before="6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9640"/>
        </w:tabs>
        <w:spacing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46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458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ај</w:t>
      </w:r>
      <w:r>
        <w:rPr>
          <w:rFonts w:ascii="Arial" w:eastAsia="Arial" w:hAnsi="Arial" w:cs="Arial"/>
          <w:sz w:val="22"/>
          <w:szCs w:val="22"/>
        </w:rPr>
        <w:t>њи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сник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4560"/>
        </w:tabs>
        <w:spacing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0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3" w:line="220" w:lineRule="exact"/>
        <w:rPr>
          <w:sz w:val="22"/>
          <w:szCs w:val="22"/>
        </w:rPr>
      </w:pPr>
    </w:p>
    <w:p w:rsidR="00855043" w:rsidRDefault="00B14868">
      <w:pPr>
        <w:tabs>
          <w:tab w:val="left" w:pos="468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Г: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20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2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</w:t>
      </w:r>
      <w:r>
        <w:rPr>
          <w:rFonts w:ascii="Arial" w:eastAsia="Arial" w:hAnsi="Arial" w:cs="Arial"/>
          <w:spacing w:val="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spacing w:line="240" w:lineRule="exact"/>
        <w:ind w:left="42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3.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4.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6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почет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80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3"/>
          <w:sz w:val="22"/>
          <w:szCs w:val="22"/>
        </w:rPr>
        <w:t>к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чен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</w:t>
      </w:r>
      <w:r>
        <w:rPr>
          <w:rFonts w:ascii="Arial" w:eastAsia="Arial" w:hAnsi="Arial" w:cs="Arial"/>
          <w:spacing w:val="2"/>
          <w:sz w:val="22"/>
          <w:szCs w:val="22"/>
        </w:rPr>
        <w:t>р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spacing w:line="240" w:lineRule="exact"/>
        <w:ind w:left="4395"/>
        <w:rPr>
          <w:rFonts w:ascii="Arial" w:eastAsia="Arial" w:hAnsi="Arial" w:cs="Arial"/>
          <w:sz w:val="22"/>
          <w:szCs w:val="22"/>
        </w:rPr>
        <w:sectPr w:rsidR="00855043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4" w:line="140" w:lineRule="exact"/>
        <w:rPr>
          <w:sz w:val="14"/>
          <w:szCs w:val="14"/>
        </w:rPr>
      </w:pPr>
    </w:p>
    <w:p w:rsidR="00855043" w:rsidRDefault="00B14868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 НЕ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ВИ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НОМ П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ЕСИО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Л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855043" w:rsidRDefault="00855043">
      <w:pPr>
        <w:spacing w:before="9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588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а.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  <w:proofErr w:type="gramEnd"/>
    </w:p>
    <w:p w:rsidR="00855043" w:rsidRDefault="00855043">
      <w:pPr>
        <w:spacing w:before="5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5800"/>
        </w:tabs>
        <w:spacing w:line="240" w:lineRule="exact"/>
        <w:ind w:left="797" w:right="3977"/>
        <w:jc w:val="center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3" w:line="220" w:lineRule="exact"/>
        <w:rPr>
          <w:sz w:val="22"/>
          <w:szCs w:val="22"/>
        </w:rPr>
      </w:pPr>
    </w:p>
    <w:p w:rsidR="00855043" w:rsidRDefault="00B14868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proofErr w:type="gram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proofErr w:type="gram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6C3ECB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52BB7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zrRTw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B14868">
        <w:rPr>
          <w:rFonts w:ascii="Arial" w:eastAsia="Arial" w:hAnsi="Arial" w:cs="Arial"/>
          <w:position w:val="-1"/>
          <w:sz w:val="22"/>
          <w:szCs w:val="22"/>
        </w:rPr>
        <w:t>12.</w:t>
      </w:r>
      <w:r w:rsidR="00B14868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П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B14868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B14868"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 xml:space="preserve"> /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position w:val="-1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ко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в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="00B14868">
        <w:rPr>
          <w:rFonts w:ascii="Arial" w:eastAsia="Arial" w:hAnsi="Arial" w:cs="Arial"/>
          <w:position w:val="-1"/>
          <w:sz w:val="22"/>
          <w:szCs w:val="22"/>
        </w:rPr>
        <w:t>ш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>: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before="17" w:line="220" w:lineRule="exact"/>
        <w:rPr>
          <w:sz w:val="22"/>
          <w:szCs w:val="22"/>
        </w:rPr>
      </w:pPr>
    </w:p>
    <w:p w:rsidR="00855043" w:rsidRDefault="006C3ECB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32AF3" id="Group 2" o:spid="_x0000_s1026" style="position:absolute;margin-left:361.5pt;margin-top:13.75pt;width:140.7pt;height:0;z-index:-251658240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j6UVQ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au7sUA&#10;AADaAAAADwAAAGRycy9kb3ducmV2LnhtbESPzWrDMBCE74W+g9hCb7WcBtrgWAmuwaXNpfkjkNti&#10;bWxja2UsNXHePioUchxm5hsmXY6mE2caXGNZwSSKQRCXVjdcKdjvipcZCOeRNXaWScGVHCwXjw8p&#10;JtpeeEPnra9EgLBLUEHtfZ9I6cqaDLrI9sTBO9nBoA9yqKQe8BLgppOvcfwmDTYcFmrsKa+pbLe/&#10;RsFnvrmuig/9zc1PkR/fD+v1tM2Uen4aszkIT6O/h//bX1rBFP6uh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1q7uxQAAANoAAAAPAAAAAAAAAAAAAAAAAJgCAABkcnMv&#10;ZG93bnJldi54bWxQSwUGAAAAAAQABAD1AAAAigMAAAAA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="00B14868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   </w:t>
      </w:r>
      <w:r w:rsidR="00B14868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B14868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 w:rsidR="00B14868">
        <w:rPr>
          <w:rFonts w:ascii="Arial" w:eastAsia="Arial" w:hAnsi="Arial" w:cs="Arial"/>
          <w:position w:val="-1"/>
          <w:sz w:val="22"/>
          <w:szCs w:val="22"/>
        </w:rPr>
        <w:t>П.</w:t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855043"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1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855043" w:rsidRDefault="00855043">
      <w:pPr>
        <w:spacing w:before="3" w:line="160" w:lineRule="exact"/>
        <w:rPr>
          <w:sz w:val="17"/>
          <w:szCs w:val="17"/>
        </w:rPr>
      </w:pPr>
    </w:p>
    <w:p w:rsidR="00332B0C" w:rsidRDefault="00332B0C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855043" w:rsidRDefault="00B14868">
      <w:pPr>
        <w:ind w:left="113" w:right="6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НЕ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z w:val="22"/>
          <w:szCs w:val="22"/>
        </w:rPr>
        <w:t>Г ПРО</w:t>
      </w:r>
      <w:r>
        <w:rPr>
          <w:rFonts w:ascii="Arial" w:eastAsia="Arial" w:hAnsi="Arial" w:cs="Arial"/>
          <w:b/>
          <w:spacing w:val="1"/>
          <w:sz w:val="22"/>
          <w:szCs w:val="22"/>
        </w:rPr>
        <w:t>Ф</w:t>
      </w:r>
      <w:r>
        <w:rPr>
          <w:rFonts w:ascii="Arial" w:eastAsia="Arial" w:hAnsi="Arial" w:cs="Arial"/>
          <w:b/>
          <w:spacing w:val="-1"/>
          <w:sz w:val="22"/>
          <w:szCs w:val="22"/>
        </w:rPr>
        <w:t>ЕС</w:t>
      </w:r>
      <w:r>
        <w:rPr>
          <w:rFonts w:ascii="Arial" w:eastAsia="Arial" w:hAnsi="Arial" w:cs="Arial"/>
          <w:b/>
          <w:spacing w:val="-3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Ц</w:t>
      </w:r>
      <w:r>
        <w:rPr>
          <w:rFonts w:ascii="Arial" w:eastAsia="Arial" w:hAnsi="Arial" w:cs="Arial"/>
          <w:b/>
          <w:sz w:val="22"/>
          <w:szCs w:val="22"/>
        </w:rPr>
        <w:t>А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3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pacing w:val="1"/>
          <w:sz w:val="22"/>
          <w:szCs w:val="22"/>
        </w:rPr>
        <w:t>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43434F">
        <w:rPr>
          <w:rFonts w:ascii="Arial" w:eastAsia="Arial" w:hAnsi="Arial" w:cs="Arial"/>
          <w:b/>
          <w:spacing w:val="-8"/>
          <w:sz w:val="22"/>
          <w:szCs w:val="22"/>
        </w:rPr>
        <w:t>,</w:t>
      </w:r>
      <w:r w:rsidR="0043434F">
        <w:rPr>
          <w:rFonts w:ascii="Arial" w:eastAsia="Arial" w:hAnsi="Arial" w:cs="Arial"/>
          <w:b/>
          <w:spacing w:val="-8"/>
          <w:sz w:val="22"/>
          <w:szCs w:val="22"/>
          <w:lang w:val="sr-Cyrl-RS"/>
        </w:rPr>
        <w:t xml:space="preserve"> У ОРИГИНАЛУ ИЛИ ОВЕРЕНОЈ КОПИЈИ,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855043" w:rsidRDefault="00855043">
      <w:pPr>
        <w:spacing w:before="15" w:line="240" w:lineRule="exact"/>
        <w:rPr>
          <w:sz w:val="24"/>
          <w:szCs w:val="24"/>
        </w:rPr>
      </w:pPr>
    </w:p>
    <w:p w:rsidR="00855043" w:rsidRPr="00DD2031" w:rsidRDefault="00B14868">
      <w:pPr>
        <w:ind w:left="113" w:right="1187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ног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арта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ај</w:t>
      </w:r>
      <w:r>
        <w:rPr>
          <w:rFonts w:ascii="Arial" w:eastAsia="Arial" w:hAnsi="Arial" w:cs="Arial"/>
          <w:sz w:val="22"/>
          <w:szCs w:val="22"/>
        </w:rPr>
        <w:t>њег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 w:rsidR="006C3ECB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D2031">
        <w:rPr>
          <w:rFonts w:ascii="Arial" w:eastAsia="Arial" w:hAnsi="Arial" w:cs="Arial"/>
          <w:spacing w:val="1"/>
          <w:sz w:val="22"/>
          <w:szCs w:val="22"/>
          <w:lang w:val="sr-Cyrl-RS"/>
        </w:rPr>
        <w:t>;</w:t>
      </w:r>
      <w:proofErr w:type="gramEnd"/>
    </w:p>
    <w:p w:rsidR="00855043" w:rsidRDefault="00855043">
      <w:pPr>
        <w:spacing w:before="11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незав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фе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оналца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3434F">
        <w:rPr>
          <w:rFonts w:ascii="Arial" w:eastAsia="Arial" w:hAnsi="Arial" w:cs="Arial"/>
          <w:spacing w:val="1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од</w:t>
      </w:r>
      <w:proofErr w:type="spellEnd"/>
      <w:r w:rsidR="0043434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43434F">
        <w:rPr>
          <w:rFonts w:ascii="Arial" w:eastAsia="Arial" w:hAnsi="Arial" w:cs="Arial"/>
          <w:spacing w:val="3"/>
          <w:sz w:val="22"/>
          <w:szCs w:val="22"/>
        </w:rPr>
        <w:t>истог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 w:rsidR="0043434F">
        <w:rPr>
          <w:rFonts w:ascii="Arial" w:eastAsia="Arial" w:hAnsi="Arial" w:cs="Arial"/>
          <w:spacing w:val="-1"/>
          <w:sz w:val="22"/>
          <w:szCs w:val="22"/>
        </w:rPr>
        <w:t xml:space="preserve"> ;</w:t>
      </w:r>
      <w:proofErr w:type="gramEnd"/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855043" w:rsidRDefault="00855043">
      <w:pPr>
        <w:spacing w:before="18" w:line="240" w:lineRule="exact"/>
        <w:rPr>
          <w:sz w:val="24"/>
          <w:szCs w:val="24"/>
        </w:rPr>
      </w:pPr>
    </w:p>
    <w:p w:rsidR="00855043" w:rsidRDefault="00B14868">
      <w:pPr>
        <w:spacing w:line="240" w:lineRule="exact"/>
        <w:ind w:left="113" w:right="7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5.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кљ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чен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овор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авцем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ај</w:t>
      </w:r>
      <w:r>
        <w:rPr>
          <w:rFonts w:ascii="Arial" w:eastAsia="Arial" w:hAnsi="Arial" w:cs="Arial"/>
          <w:spacing w:val="-2"/>
          <w:sz w:val="22"/>
          <w:szCs w:val="22"/>
        </w:rPr>
        <w:t>њ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сни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к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обављ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17F08">
        <w:rPr>
          <w:rFonts w:ascii="Arial" w:eastAsia="Arial" w:hAnsi="Arial" w:cs="Arial"/>
          <w:spacing w:val="1"/>
          <w:sz w:val="22"/>
          <w:szCs w:val="22"/>
        </w:rPr>
        <w:t xml:space="preserve">и </w:t>
      </w:r>
      <w:proofErr w:type="spellStart"/>
      <w:r w:rsidR="00617F08">
        <w:rPr>
          <w:rFonts w:ascii="Arial" w:eastAsia="Arial" w:hAnsi="Arial" w:cs="Arial"/>
          <w:spacing w:val="1"/>
          <w:sz w:val="22"/>
          <w:szCs w:val="22"/>
        </w:rPr>
        <w:t>оверени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617F08">
        <w:rPr>
          <w:rFonts w:ascii="Arial" w:eastAsia="Arial" w:hAnsi="Arial" w:cs="Arial"/>
          <w:spacing w:val="1"/>
          <w:sz w:val="22"/>
          <w:szCs w:val="22"/>
        </w:rPr>
        <w:t>превод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proofErr w:type="gramStart"/>
      <w:r w:rsidR="00617F08">
        <w:rPr>
          <w:rFonts w:ascii="Arial" w:eastAsia="Arial" w:hAnsi="Arial" w:cs="Arial"/>
          <w:spacing w:val="1"/>
          <w:sz w:val="22"/>
          <w:szCs w:val="22"/>
        </w:rPr>
        <w:t>истог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855043" w:rsidRDefault="00855043">
      <w:pPr>
        <w:spacing w:before="10" w:line="240" w:lineRule="exact"/>
        <w:rPr>
          <w:sz w:val="24"/>
          <w:szCs w:val="24"/>
        </w:rPr>
      </w:pPr>
    </w:p>
    <w:p w:rsidR="00855043" w:rsidRDefault="00B14868">
      <w:pPr>
        <w:ind w:left="113" w:right="36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Ди</w:t>
      </w:r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ченом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вар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ћ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овањ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нич</w:t>
      </w:r>
      <w:r>
        <w:rPr>
          <w:rFonts w:ascii="Arial" w:eastAsia="Arial" w:hAnsi="Arial" w:cs="Arial"/>
          <w:spacing w:val="-1"/>
          <w:sz w:val="22"/>
          <w:szCs w:val="22"/>
        </w:rPr>
        <w:t>ки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ване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нове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z w:val="22"/>
          <w:szCs w:val="22"/>
        </w:rPr>
        <w:t>ове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прево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617F08">
        <w:rPr>
          <w:rFonts w:ascii="Arial" w:eastAsia="Arial" w:hAnsi="Arial" w:cs="Arial"/>
          <w:spacing w:val="1"/>
          <w:sz w:val="22"/>
          <w:szCs w:val="22"/>
        </w:rPr>
        <w:t>исте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Pr="00C41186" w:rsidRDefault="00B14868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7.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1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рда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ис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 w:rsidR="00617F08">
        <w:rPr>
          <w:rFonts w:ascii="Arial" w:eastAsia="Arial" w:hAnsi="Arial" w:cs="Arial"/>
          <w:sz w:val="22"/>
          <w:szCs w:val="22"/>
        </w:rPr>
        <w:t xml:space="preserve"> и </w:t>
      </w:r>
      <w:r w:rsidR="00617F08">
        <w:rPr>
          <w:rFonts w:ascii="Arial" w:eastAsia="Arial" w:hAnsi="Arial" w:cs="Arial"/>
          <w:sz w:val="22"/>
          <w:szCs w:val="22"/>
          <w:lang w:val="sr-Cyrl-RS"/>
        </w:rPr>
        <w:t>оверени превод исте;</w:t>
      </w:r>
    </w:p>
    <w:p w:rsidR="00855043" w:rsidRDefault="00855043">
      <w:pPr>
        <w:spacing w:before="11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аз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ћ</w:t>
      </w:r>
      <w:r>
        <w:rPr>
          <w:rFonts w:ascii="Arial" w:eastAsia="Arial" w:hAnsi="Arial" w:cs="Arial"/>
          <w:sz w:val="22"/>
          <w:szCs w:val="22"/>
        </w:rPr>
        <w:t>ен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нис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ак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855043" w:rsidRDefault="00855043" w:rsidP="00617F08">
      <w:pPr>
        <w:ind w:right="171"/>
        <w:rPr>
          <w:rFonts w:ascii="Arial" w:eastAsia="Arial" w:hAnsi="Arial" w:cs="Arial"/>
          <w:b/>
        </w:rPr>
      </w:pPr>
    </w:p>
    <w:p w:rsidR="001D3A09" w:rsidRDefault="001D3A09">
      <w:pPr>
        <w:ind w:left="113" w:right="171"/>
        <w:rPr>
          <w:rFonts w:ascii="Arial" w:eastAsia="Arial" w:hAnsi="Arial" w:cs="Arial"/>
          <w:b/>
        </w:rPr>
      </w:pPr>
    </w:p>
    <w:p w:rsidR="00DD2031" w:rsidRDefault="001D3A09" w:rsidP="001D3A09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тачкама:</w:t>
      </w:r>
      <w:r w:rsidR="00DD2031">
        <w:rPr>
          <w:rFonts w:ascii="Arial" w:eastAsia="Arial" w:hAnsi="Arial" w:cs="Arial"/>
          <w:sz w:val="22"/>
          <w:szCs w:val="22"/>
          <w:lang w:val="sr-Cyrl-RS"/>
        </w:rPr>
        <w:t xml:space="preserve">1 (лична карта држављанина РС </w:t>
      </w:r>
    </w:p>
    <w:p w:rsidR="001D3A09" w:rsidRPr="001D3A09" w:rsidRDefault="00DD2031" w:rsidP="001D3A09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крајњег корисника услуга)</w:t>
      </w:r>
      <w:r w:rsidR="001D3A09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1D3A09">
        <w:rPr>
          <w:rFonts w:ascii="Arial" w:eastAsia="Arial" w:hAnsi="Arial" w:cs="Arial"/>
          <w:sz w:val="22"/>
          <w:szCs w:val="22"/>
          <w:lang w:val="sr-Latn-RS"/>
        </w:rPr>
        <w:t xml:space="preserve">2,3,5,6,7 </w:t>
      </w:r>
      <w:r w:rsidR="001D3A09">
        <w:rPr>
          <w:rFonts w:ascii="Arial" w:eastAsia="Arial" w:hAnsi="Arial" w:cs="Arial"/>
          <w:sz w:val="22"/>
          <w:szCs w:val="22"/>
          <w:lang w:val="sr-Cyrl-RS"/>
        </w:rPr>
        <w:t>и 8.</w:t>
      </w:r>
    </w:p>
    <w:p w:rsidR="00617F08" w:rsidRDefault="001D3A09" w:rsidP="00617F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617F08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DD2031" w:rsidRDefault="00617F08" w:rsidP="00617F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службеној дужности</w:t>
      </w:r>
      <w:r w:rsidR="001D3A09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1.</w:t>
      </w:r>
      <w:r w:rsidR="00DD2031">
        <w:rPr>
          <w:rFonts w:ascii="Arial" w:eastAsia="Arial" w:hAnsi="Arial" w:cs="Arial"/>
          <w:sz w:val="22"/>
          <w:szCs w:val="22"/>
          <w:lang w:val="sr-Cyrl-RS"/>
        </w:rPr>
        <w:t xml:space="preserve">( решење о упису </w:t>
      </w:r>
    </w:p>
    <w:p w:rsidR="001D3A09" w:rsidRDefault="00DD2031" w:rsidP="00617F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</w:t>
      </w:r>
      <w:r w:rsidR="00506A1C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послодавца у регистар надежног органа</w:t>
      </w:r>
      <w:r w:rsidR="00866A6D">
        <w:rPr>
          <w:rFonts w:ascii="Arial" w:eastAsia="Arial" w:hAnsi="Arial" w:cs="Arial"/>
          <w:sz w:val="22"/>
          <w:szCs w:val="22"/>
          <w:lang w:val="sr-Cyrl-RS"/>
        </w:rPr>
        <w:t>)</w:t>
      </w:r>
      <w:r w:rsidR="001D3A09">
        <w:rPr>
          <w:rFonts w:ascii="Arial" w:eastAsia="Arial" w:hAnsi="Arial" w:cs="Arial"/>
          <w:sz w:val="22"/>
          <w:szCs w:val="22"/>
          <w:lang w:val="sr-Cyrl-RS"/>
        </w:rPr>
        <w:t xml:space="preserve"> и 4.</w:t>
      </w:r>
    </w:p>
    <w:p w:rsidR="00617F08" w:rsidRDefault="00617F08" w:rsidP="001D3A09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617F08" w:rsidRDefault="00617F08" w:rsidP="001D3A09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77971" w:rsidRPr="00377971" w:rsidRDefault="00377971" w:rsidP="00377971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377971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377971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377971">
        <w:rPr>
          <w:rFonts w:ascii="Arial" w:hAnsi="Arial" w:cs="Arial"/>
          <w:sz w:val="22"/>
          <w:szCs w:val="22"/>
          <w:lang w:val="sr-Cyrl-RS"/>
        </w:rPr>
        <w:t xml:space="preserve"> радне дозволе независног професионалца, странка </w:t>
      </w:r>
      <w:r w:rsidR="00DD2031">
        <w:rPr>
          <w:rFonts w:ascii="Arial" w:hAnsi="Arial" w:cs="Arial"/>
          <w:sz w:val="22"/>
          <w:szCs w:val="22"/>
          <w:lang w:val="sr-Cyrl-RS"/>
        </w:rPr>
        <w:t xml:space="preserve">не </w:t>
      </w:r>
      <w:r w:rsidRPr="00377971">
        <w:rPr>
          <w:rFonts w:ascii="Arial" w:hAnsi="Arial" w:cs="Arial"/>
          <w:sz w:val="22"/>
          <w:szCs w:val="22"/>
          <w:lang w:val="sr-Cyrl-RS"/>
        </w:rPr>
        <w:t xml:space="preserve">доставља </w:t>
      </w:r>
      <w:r w:rsidR="00DD2031">
        <w:rPr>
          <w:rFonts w:ascii="Arial" w:hAnsi="Arial" w:cs="Arial"/>
          <w:sz w:val="22"/>
          <w:szCs w:val="22"/>
          <w:lang w:val="sr-Cyrl-RS"/>
        </w:rPr>
        <w:t>доказе из тачака: 6 и 7</w:t>
      </w:r>
      <w:r w:rsidRPr="00377971">
        <w:rPr>
          <w:rFonts w:ascii="Arial" w:hAnsi="Arial" w:cs="Arial"/>
          <w:sz w:val="22"/>
          <w:szCs w:val="22"/>
          <w:lang w:val="sr-Cyrl-RS"/>
        </w:rPr>
        <w:t>.</w:t>
      </w:r>
    </w:p>
    <w:p w:rsidR="001D3A09" w:rsidRDefault="001D3A09">
      <w:pPr>
        <w:ind w:left="113" w:right="171"/>
        <w:rPr>
          <w:rFonts w:ascii="Arial" w:eastAsia="Arial" w:hAnsi="Arial" w:cs="Arial"/>
        </w:rPr>
      </w:pPr>
    </w:p>
    <w:sectPr w:rsidR="001D3A09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C39" w:rsidRDefault="00E87C39">
      <w:r>
        <w:separator/>
      </w:r>
    </w:p>
  </w:endnote>
  <w:endnote w:type="continuationSeparator" w:id="0">
    <w:p w:rsidR="00E87C39" w:rsidRDefault="00E8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C39" w:rsidRDefault="00E87C39">
      <w:r>
        <w:separator/>
      </w:r>
    </w:p>
  </w:footnote>
  <w:footnote w:type="continuationSeparator" w:id="0">
    <w:p w:rsidR="00E87C39" w:rsidRDefault="00E87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043" w:rsidRPr="00332B0C" w:rsidRDefault="00187D30">
    <w:pPr>
      <w:spacing w:line="200" w:lineRule="exact"/>
      <w:rPr>
        <w:b/>
      </w:rPr>
    </w:pPr>
    <w:r>
      <w:t xml:space="preserve">                                                                                                     </w:t>
    </w:r>
    <w:r w:rsidR="00332B0C">
      <w:t xml:space="preserve">                                            </w:t>
    </w:r>
    <w:r>
      <w:t xml:space="preserve">    </w:t>
    </w:r>
    <w:r w:rsidR="006372BB" w:rsidRPr="00332B0C">
      <w:rPr>
        <w:b/>
      </w:rPr>
      <w:t>0032-PR-072-OD-35-PR-</w:t>
    </w:r>
    <w:r w:rsidRPr="00332B0C">
      <w:rPr>
        <w:b/>
      </w:rPr>
      <w:t>0</w:t>
    </w:r>
    <w:r w:rsidR="002E09EC">
      <w:rPr>
        <w:b/>
      </w:rPr>
      <w:t>4</w:t>
    </w:r>
  </w:p>
  <w:p w:rsidR="00187D30" w:rsidRDefault="00332B0C">
    <w:pPr>
      <w:spacing w:line="200" w:lineRule="exac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76A2E1" wp14:editId="52536116">
              <wp:simplePos x="0" y="0"/>
              <wp:positionH relativeFrom="page">
                <wp:posOffset>5572125</wp:posOffset>
              </wp:positionH>
              <wp:positionV relativeFrom="page">
                <wp:posOffset>676275</wp:posOffset>
              </wp:positionV>
              <wp:extent cx="1278255" cy="2571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25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5043" w:rsidRDefault="00B14868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НП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6A2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8.75pt;margin-top:53.25pt;width:100.6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" filled="f" stroked="f">
              <v:textbox inset="0,0,0,0">
                <w:txbxContent>
                  <w:p w:rsidR="00855043" w:rsidRDefault="00B14868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НП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A0D79"/>
    <w:multiLevelType w:val="multilevel"/>
    <w:tmpl w:val="168693A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43"/>
    <w:rsid w:val="00187D30"/>
    <w:rsid w:val="001B39A1"/>
    <w:rsid w:val="001D3A09"/>
    <w:rsid w:val="001E2367"/>
    <w:rsid w:val="002E09EC"/>
    <w:rsid w:val="00332B0C"/>
    <w:rsid w:val="00377971"/>
    <w:rsid w:val="00417241"/>
    <w:rsid w:val="0043434F"/>
    <w:rsid w:val="00475431"/>
    <w:rsid w:val="00500D3C"/>
    <w:rsid w:val="00506A1C"/>
    <w:rsid w:val="00566AF0"/>
    <w:rsid w:val="00617F08"/>
    <w:rsid w:val="006372BB"/>
    <w:rsid w:val="0065566F"/>
    <w:rsid w:val="00687916"/>
    <w:rsid w:val="006C3ECB"/>
    <w:rsid w:val="006E137F"/>
    <w:rsid w:val="00784DE2"/>
    <w:rsid w:val="007D3CE5"/>
    <w:rsid w:val="00855043"/>
    <w:rsid w:val="00866A6D"/>
    <w:rsid w:val="00B14868"/>
    <w:rsid w:val="00C41186"/>
    <w:rsid w:val="00D44BF7"/>
    <w:rsid w:val="00DD2031"/>
    <w:rsid w:val="00E46B17"/>
    <w:rsid w:val="00E87C39"/>
    <w:rsid w:val="00EA1016"/>
    <w:rsid w:val="00EC28FF"/>
    <w:rsid w:val="00F1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DEEC20-072A-41F7-BC05-197100EF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372B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2BB"/>
  </w:style>
  <w:style w:type="paragraph" w:styleId="Footer">
    <w:name w:val="footer"/>
    <w:basedOn w:val="Normal"/>
    <w:link w:val="FooterChar"/>
    <w:uiPriority w:val="99"/>
    <w:unhideWhenUsed/>
    <w:rsid w:val="006372B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David Lazić</cp:lastModifiedBy>
  <cp:revision>7</cp:revision>
  <dcterms:created xsi:type="dcterms:W3CDTF">2018-08-10T07:45:00Z</dcterms:created>
  <dcterms:modified xsi:type="dcterms:W3CDTF">2018-08-24T06:47:00Z</dcterms:modified>
</cp:coreProperties>
</file>